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  <w:r w:rsidR="00CE3BF6">
        <w:rPr>
          <w:sz w:val="22"/>
          <w:szCs w:val="22"/>
        </w:rPr>
        <w:t xml:space="preserve"> </w:t>
      </w:r>
      <w:r w:rsidRPr="00B401DB">
        <w:rPr>
          <w:sz w:val="22"/>
          <w:szCs w:val="22"/>
        </w:rPr>
        <w:t>Fac</w:t>
      </w:r>
      <w:r w:rsidR="00CE3BF6">
        <w:rPr>
          <w:sz w:val="22"/>
          <w:szCs w:val="22"/>
        </w:rPr>
        <w:t>-</w:t>
      </w:r>
      <w:r w:rsidRPr="00B401DB">
        <w:rPr>
          <w:sz w:val="22"/>
          <w:szCs w:val="22"/>
        </w:rPr>
        <w:t>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120163" w:rsidRDefault="001608C1" w:rsidP="00324BA0">
      <w:pPr>
        <w:ind w:left="3545" w:right="-1" w:firstLine="709"/>
        <w:rPr>
          <w:lang w:val="en-US"/>
        </w:rPr>
      </w:pPr>
      <w:r w:rsidRPr="00A60652">
        <w:rPr>
          <w:sz w:val="22"/>
          <w:szCs w:val="22"/>
          <w:lang w:val="en-US"/>
        </w:rPr>
        <w:t>PEC</w:t>
      </w:r>
      <w:r w:rsidR="00324BA0">
        <w:rPr>
          <w:sz w:val="22"/>
          <w:szCs w:val="22"/>
          <w:lang w:val="en-US"/>
        </w:rPr>
        <w:t>:</w:t>
      </w: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……………….…………………… </w:t>
            </w:r>
            <w:r w:rsidRPr="000D5E6B">
              <w:rPr>
                <w:sz w:val="22"/>
                <w:szCs w:val="22"/>
              </w:rPr>
              <w:t>prov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DI N. 1 INCARICO QUINQUENNALE, RINNOVABILE, DI DIRETTORE DI STRUTTURA COMPLESSA, PER LA DIREZIONE </w:t>
      </w:r>
      <w:r w:rsidR="006936A0" w:rsidRPr="00387AD3">
        <w:rPr>
          <w:b/>
          <w:sz w:val="22"/>
          <w:szCs w:val="22"/>
        </w:rPr>
        <w:t>DELLA S.C.</w:t>
      </w:r>
      <w:r w:rsidR="000B239D" w:rsidRPr="00387AD3">
        <w:rPr>
          <w:b/>
          <w:sz w:val="22"/>
          <w:szCs w:val="22"/>
        </w:rPr>
        <w:t xml:space="preserve"> </w:t>
      </w:r>
      <w:r w:rsidR="004C1929" w:rsidRPr="004C1929">
        <w:rPr>
          <w:b/>
          <w:sz w:val="22"/>
          <w:szCs w:val="22"/>
        </w:rPr>
        <w:t>“ASSISTENZA PROTESICA INTEGRATIVA E DISPOSITIVI MEDICI</w:t>
      </w:r>
      <w:r w:rsidR="004C1929" w:rsidRPr="004C1929">
        <w:rPr>
          <w:b/>
          <w:bCs/>
          <w:sz w:val="22"/>
          <w:szCs w:val="22"/>
        </w:rPr>
        <w:t>”</w:t>
      </w:r>
      <w:r w:rsidR="004C1929" w:rsidRPr="00387AD3">
        <w:rPr>
          <w:b/>
          <w:bCs/>
          <w:sz w:val="22"/>
          <w:szCs w:val="22"/>
        </w:rPr>
        <w:t xml:space="preserve"> </w:t>
      </w:r>
      <w:r w:rsidR="00324BA0" w:rsidRPr="00324BA0">
        <w:rPr>
          <w:b/>
          <w:bCs/>
          <w:sz w:val="22"/>
          <w:szCs w:val="22"/>
        </w:rPr>
        <w:t xml:space="preserve">AFFERENTE AL DIPARTIMENTO </w:t>
      </w:r>
      <w:r w:rsidR="004C1929">
        <w:rPr>
          <w:b/>
          <w:bCs/>
          <w:sz w:val="22"/>
          <w:szCs w:val="22"/>
        </w:rPr>
        <w:t>DEL FARMACO</w:t>
      </w:r>
      <w:r w:rsidR="00EE78B1" w:rsidRPr="00387AD3">
        <w:rPr>
          <w:b/>
          <w:bCs/>
          <w:sz w:val="22"/>
          <w:szCs w:val="22"/>
        </w:rPr>
        <w:t xml:space="preserve"> D</w:t>
      </w:r>
      <w:r w:rsidR="004C1929">
        <w:rPr>
          <w:b/>
          <w:bCs/>
          <w:sz w:val="22"/>
          <w:szCs w:val="22"/>
        </w:rPr>
        <w:t>I ARES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lastRenderedPageBreak/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</w:t>
            </w:r>
            <w:r w:rsidR="00D85976">
              <w:rPr>
                <w:sz w:val="22"/>
                <w:szCs w:val="22"/>
              </w:rPr>
              <w:t>____________</w:t>
            </w:r>
            <w:r w:rsidR="00120163">
              <w:rPr>
                <w:sz w:val="22"/>
                <w:szCs w:val="22"/>
              </w:rPr>
              <w:t>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2C4C06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D85976">
              <w:rPr>
                <w:b/>
                <w:sz w:val="22"/>
                <w:szCs w:val="22"/>
              </w:rPr>
              <w:t>A</w:t>
            </w:r>
            <w:r w:rsidR="001608C1" w:rsidRPr="000D5E6B">
              <w:rPr>
                <w:b/>
                <w:sz w:val="22"/>
                <w:szCs w:val="22"/>
              </w:rPr>
              <w:t>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D85976">
              <w:rPr>
                <w:b/>
                <w:sz w:val="22"/>
                <w:szCs w:val="22"/>
              </w:rPr>
              <w:t xml:space="preserve">Farmacisti 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</w:t>
            </w:r>
            <w:r w:rsidR="002C4C06">
              <w:rPr>
                <w:sz w:val="22"/>
                <w:szCs w:val="22"/>
              </w:rPr>
              <w:t xml:space="preserve"> </w:t>
            </w:r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………………….</w:t>
            </w:r>
            <w:r w:rsidR="002C4C06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dal</w:t>
            </w:r>
            <w:r w:rsidR="002C4C06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………………………… </w:t>
            </w:r>
            <w:r w:rsidR="002C4C06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N° di I</w:t>
            </w:r>
            <w:r w:rsidR="001608C1">
              <w:rPr>
                <w:sz w:val="22"/>
                <w:szCs w:val="22"/>
              </w:rPr>
              <w:t>s</w:t>
            </w:r>
            <w:r w:rsidR="001608C1" w:rsidRPr="000D5E6B">
              <w:rPr>
                <w:sz w:val="22"/>
                <w:szCs w:val="22"/>
              </w:rPr>
              <w:t xml:space="preserve">crizione </w:t>
            </w:r>
            <w:r w:rsidR="002C4C06">
              <w:rPr>
                <w:sz w:val="22"/>
                <w:szCs w:val="22"/>
              </w:rPr>
              <w:t xml:space="preserve"> </w:t>
            </w:r>
            <w:r w:rsidR="001608C1">
              <w:rPr>
                <w:sz w:val="22"/>
                <w:szCs w:val="22"/>
              </w:rPr>
              <w:t>………………….…………….………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</w:t>
            </w:r>
            <w:r w:rsidR="003F39BE">
              <w:rPr>
                <w:sz w:val="22"/>
                <w:szCs w:val="22"/>
              </w:rPr>
              <w:t>Distretto</w:t>
            </w:r>
            <w:r>
              <w:rPr>
                <w:sz w:val="22"/>
                <w:szCs w:val="22"/>
              </w:rPr>
              <w:t xml:space="preserve">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</w:t>
            </w:r>
            <w:r w:rsidR="00D85976">
              <w:rPr>
                <w:i/>
                <w:sz w:val="22"/>
                <w:szCs w:val="22"/>
              </w:rPr>
              <w:t>.</w:t>
            </w:r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C1929" w:rsidRDefault="004C1929" w:rsidP="00A61235">
            <w:pPr>
              <w:rPr>
                <w:b/>
                <w:sz w:val="22"/>
                <w:szCs w:val="22"/>
              </w:rPr>
            </w:pPr>
          </w:p>
          <w:p w:rsidR="004C1929" w:rsidRDefault="004C1929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3F39BE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/Distretto</w:t>
            </w:r>
            <w:r w:rsidR="009B5495">
              <w:rPr>
                <w:sz w:val="22"/>
                <w:szCs w:val="22"/>
              </w:rPr>
              <w:t>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1608C1" w:rsidRDefault="004C1929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</w:t>
            </w:r>
            <w:r w:rsidR="001608C1" w:rsidRPr="000D5E6B">
              <w:sym w:font="Symbol" w:char="F07F"/>
            </w:r>
            <w:r w:rsidR="00120163"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="001608C1" w:rsidRPr="00120163">
              <w:rPr>
                <w:sz w:val="22"/>
                <w:szCs w:val="22"/>
                <w:lang w:val="en-US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 w:rsidRPr="00120163">
              <w:rPr>
                <w:sz w:val="22"/>
                <w:szCs w:val="22"/>
                <w:lang w:val="en-US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 w:rsidRPr="00120163">
              <w:rPr>
                <w:sz w:val="22"/>
                <w:szCs w:val="22"/>
                <w:lang w:val="en-US"/>
              </w:rPr>
              <w:t xml:space="preserve">;  </w:t>
            </w:r>
            <w:r w:rsidR="00DE0511" w:rsidRPr="00120163">
              <w:rPr>
                <w:sz w:val="22"/>
                <w:szCs w:val="22"/>
                <w:lang w:val="en-US"/>
              </w:rPr>
              <w:t xml:space="preserve">lett. </w:t>
            </w:r>
            <w:r w:rsidR="001608C1" w:rsidRPr="00120163">
              <w:rPr>
                <w:sz w:val="22"/>
                <w:szCs w:val="22"/>
                <w:lang w:val="en-US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 w:rsidRPr="00120163">
              <w:rPr>
                <w:sz w:val="22"/>
                <w:szCs w:val="22"/>
                <w:lang w:val="en-US"/>
              </w:rPr>
              <w:t xml:space="preserve">;  lett. </w:t>
            </w:r>
            <w:r w:rsidR="001608C1">
              <w:rPr>
                <w:sz w:val="22"/>
                <w:szCs w:val="22"/>
              </w:rPr>
              <w:t xml:space="preserve">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608C1" w:rsidRDefault="007607D7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 xml:space="preserve">(indicare esattamente </w:t>
            </w:r>
            <w:r w:rsidR="001608C1">
              <w:rPr>
                <w:b/>
                <w:sz w:val="22"/>
                <w:szCs w:val="22"/>
              </w:rPr>
              <w:t>tipologia di incarico e descrizione attività svolta.  Duplicare</w:t>
            </w:r>
            <w:r w:rsidR="001608C1"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990ADA" w:rsidRDefault="002C4C06" w:rsidP="00306033">
            <w:pPr>
              <w:rPr>
                <w:b/>
                <w:sz w:val="22"/>
                <w:szCs w:val="22"/>
              </w:rPr>
            </w:pPr>
            <w:r w:rsidRPr="002C4C06">
              <w:rPr>
                <w:b/>
                <w:sz w:val="28"/>
                <w:szCs w:val="22"/>
              </w:rPr>
              <w:t>□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608C1"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 w:rsidR="001608C1"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 w:rsidR="001608C1"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Aver svolto attività didattica: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  <w:r w:rsidR="003F39BE">
              <w:rPr>
                <w:sz w:val="22"/>
                <w:szCs w:val="22"/>
              </w:rPr>
              <w:t xml:space="preserve"> 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  <w:r w:rsidRPr="00B401DB">
              <w:rPr>
                <w:sz w:val="22"/>
                <w:szCs w:val="22"/>
              </w:rPr>
              <w:t xml:space="preserve"> </w:t>
            </w:r>
            <w:r w:rsidR="003F39BE">
              <w:rPr>
                <w:sz w:val="22"/>
                <w:szCs w:val="22"/>
              </w:rPr>
              <w:t xml:space="preserve"> 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</w:t>
            </w:r>
            <w:r w:rsidR="003F39BE">
              <w:rPr>
                <w:sz w:val="22"/>
                <w:szCs w:val="22"/>
              </w:rPr>
              <w:t xml:space="preserve">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</w:t>
            </w:r>
            <w:r w:rsidR="003F39BE">
              <w:rPr>
                <w:sz w:val="22"/>
                <w:szCs w:val="22"/>
              </w:rPr>
              <w:t xml:space="preserve">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3F39BE" w:rsidRDefault="003F39BE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</w:t>
            </w:r>
            <w:r w:rsidR="003F39BE">
              <w:rPr>
                <w:sz w:val="22"/>
                <w:szCs w:val="22"/>
              </w:rPr>
              <w:t xml:space="preserve">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3F39BE" w:rsidRDefault="003F39BE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</w:t>
            </w:r>
            <w:r w:rsidR="003F39BE">
              <w:rPr>
                <w:sz w:val="22"/>
                <w:szCs w:val="22"/>
              </w:rPr>
              <w:t xml:space="preserve"> </w:t>
            </w:r>
            <w:r w:rsidR="007A45E8" w:rsidRPr="00B401DB">
              <w:rPr>
                <w:sz w:val="22"/>
                <w:szCs w:val="22"/>
              </w:rPr>
              <w:t xml:space="preserve">□ </w:t>
            </w:r>
            <w:r w:rsidR="007A45E8">
              <w:rPr>
                <w:sz w:val="22"/>
                <w:szCs w:val="22"/>
              </w:rPr>
              <w:t>RESPONSABILE SCIENTIFICO</w:t>
            </w:r>
            <w:bookmarkStart w:id="0" w:name="_GoBack"/>
            <w:bookmarkEnd w:id="0"/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lastRenderedPageBreak/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 xml:space="preserve">che prima della nomina del candidato </w:t>
      </w:r>
      <w:r w:rsidR="00324BA0">
        <w:rPr>
          <w:bCs/>
          <w:sz w:val="22"/>
          <w:szCs w:val="22"/>
        </w:rPr>
        <w:t>che ha conseguito il miglior punteggio</w:t>
      </w:r>
      <w:r w:rsidR="001608C1" w:rsidRPr="000D5E6B">
        <w:rPr>
          <w:bCs/>
          <w:sz w:val="22"/>
          <w:szCs w:val="22"/>
        </w:rPr>
        <w:t>, i curricula inviati dai concorrenti presentatisi al colloquio, verranno pubbli</w:t>
      </w:r>
      <w:r w:rsidR="004B124B">
        <w:rPr>
          <w:bCs/>
          <w:sz w:val="22"/>
          <w:szCs w:val="22"/>
        </w:rPr>
        <w:t>cati su</w:t>
      </w:r>
      <w:r w:rsidR="00324BA0">
        <w:rPr>
          <w:bCs/>
          <w:sz w:val="22"/>
          <w:szCs w:val="22"/>
        </w:rPr>
        <w:t>i</w:t>
      </w:r>
      <w:r w:rsidR="004B124B">
        <w:rPr>
          <w:bCs/>
          <w:sz w:val="22"/>
          <w:szCs w:val="22"/>
        </w:rPr>
        <w:t xml:space="preserve"> sit</w:t>
      </w:r>
      <w:r w:rsidR="00324BA0">
        <w:rPr>
          <w:bCs/>
          <w:sz w:val="22"/>
          <w:szCs w:val="22"/>
        </w:rPr>
        <w:t>i</w:t>
      </w:r>
      <w:r w:rsidR="004B124B">
        <w:rPr>
          <w:bCs/>
          <w:sz w:val="22"/>
          <w:szCs w:val="22"/>
        </w:rPr>
        <w:t xml:space="preserve">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7607D7">
        <w:rPr>
          <w:bCs/>
          <w:sz w:val="22"/>
          <w:szCs w:val="22"/>
        </w:rPr>
        <w:t>7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 xml:space="preserve">del </w:t>
      </w:r>
      <w:r w:rsidR="007607D7">
        <w:rPr>
          <w:bCs/>
          <w:sz w:val="22"/>
          <w:szCs w:val="22"/>
        </w:rPr>
        <w:t>Sulcis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>di essere stato informato, ai sensi del Regolamento (UE) n. 679/2016 e del D. Lgs. n. 196 del 30 giugno</w:t>
      </w:r>
      <w:r w:rsidRPr="000D5E6B">
        <w:rPr>
          <w:bCs/>
          <w:sz w:val="22"/>
          <w:szCs w:val="22"/>
        </w:rPr>
        <w:t xml:space="preserve"> 2003 e 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</w:t>
      </w:r>
      <w:r w:rsidR="00093F20">
        <w:rPr>
          <w:bCs/>
          <w:sz w:val="22"/>
          <w:szCs w:val="22"/>
        </w:rPr>
        <w:t>,</w:t>
      </w:r>
      <w:r w:rsidR="00093F20" w:rsidRPr="00093F20">
        <w:rPr>
          <w:bCs/>
          <w:sz w:val="22"/>
          <w:szCs w:val="22"/>
        </w:rPr>
        <w:t xml:space="preserve"> </w:t>
      </w:r>
      <w:r w:rsidR="00093F20" w:rsidRPr="00FC4247">
        <w:rPr>
          <w:bCs/>
          <w:sz w:val="22"/>
          <w:szCs w:val="22"/>
        </w:rPr>
        <w:t xml:space="preserve">come specificato nella </w:t>
      </w:r>
      <w:r w:rsidR="00093F20" w:rsidRPr="00FC4247">
        <w:rPr>
          <w:b/>
          <w:sz w:val="22"/>
          <w:szCs w:val="22"/>
        </w:rPr>
        <w:t xml:space="preserve">INFORMATIVA PRIVACY, </w:t>
      </w:r>
      <w:r w:rsidR="00093F20" w:rsidRPr="00FC4247">
        <w:rPr>
          <w:sz w:val="22"/>
          <w:szCs w:val="22"/>
        </w:rPr>
        <w:t>a</w:t>
      </w:r>
      <w:r w:rsidR="00093F20">
        <w:rPr>
          <w:sz w:val="22"/>
          <w:szCs w:val="22"/>
        </w:rPr>
        <w:t>llegata all’avviso di selezione</w:t>
      </w:r>
      <w:r w:rsidRPr="000D5E6B">
        <w:rPr>
          <w:bCs/>
          <w:sz w:val="22"/>
          <w:szCs w:val="22"/>
        </w:rPr>
        <w:t>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3F39BE">
        <w:rPr>
          <w:b/>
          <w:bCs/>
          <w:sz w:val="36"/>
          <w:szCs w:val="22"/>
        </w:rPr>
        <w:t>□</w:t>
      </w:r>
      <w:r w:rsidRPr="00590FA0">
        <w:rPr>
          <w:b/>
          <w:bCs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di effettuare/</w:t>
      </w:r>
      <w:r w:rsidRPr="003F39BE">
        <w:rPr>
          <w:b/>
          <w:bCs/>
          <w:sz w:val="36"/>
          <w:szCs w:val="22"/>
        </w:rPr>
        <w:t>□</w:t>
      </w:r>
      <w:r w:rsidRPr="00590FA0">
        <w:rPr>
          <w:b/>
          <w:bCs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 xml:space="preserve">non effettuare </w:t>
      </w:r>
      <w:r w:rsidR="00E84367">
        <w:rPr>
          <w:b/>
          <w:sz w:val="22"/>
          <w:szCs w:val="22"/>
        </w:rPr>
        <w:t>l’opzione</w:t>
      </w:r>
      <w:r w:rsidRPr="00590FA0">
        <w:rPr>
          <w:b/>
          <w:sz w:val="22"/>
          <w:szCs w:val="22"/>
        </w:rPr>
        <w:t xml:space="preserve"> in merito al rapporto esclusivo con il SSR, e di essere stato informato che lo stesso sarà immodificabile per tutta la durata dell’incarico, con specifica sottoscrizione della clausola nel contratto individuale, come previsto dalle </w:t>
      </w:r>
      <w:r w:rsidR="007607D7"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 xml:space="preserve">Linee guida per l’espletamento delle procedure di conferimento degli incarichi di direzione di struttura complessa della dirigenza medica, medico veterinaria e sanitaria delle aziende e degli enti del SSR”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="00E84367" w:rsidRPr="00E84367">
        <w:rPr>
          <w:b/>
          <w:sz w:val="22"/>
          <w:szCs w:val="22"/>
        </w:rPr>
        <w:t>G.R.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4C1929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 xml:space="preserve">__            </w:t>
      </w:r>
    </w:p>
    <w:p w:rsidR="001608C1" w:rsidRPr="000D5E6B" w:rsidRDefault="001608C1" w:rsidP="004C1929">
      <w:pPr>
        <w:pStyle w:val="Default"/>
        <w:spacing w:line="360" w:lineRule="auto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documentato ai sensi dell’art. 10 punto 3, delle citate linee guida regionali, come indicato nel bando di selezione, 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</w:t>
      </w:r>
      <w:r w:rsidR="007607D7">
        <w:rPr>
          <w:rFonts w:ascii="Times New Roman" w:hAnsi="Times New Roman" w:cs="Times New Roman"/>
          <w:sz w:val="22"/>
          <w:szCs w:val="22"/>
        </w:rPr>
        <w:t>__</w:t>
      </w:r>
      <w:r w:rsidR="004C1929">
        <w:rPr>
          <w:rFonts w:ascii="Times New Roman" w:hAnsi="Times New Roman" w:cs="Times New Roman"/>
          <w:sz w:val="22"/>
          <w:szCs w:val="22"/>
        </w:rPr>
        <w:t>__________</w:t>
      </w:r>
      <w:r w:rsidR="007607D7">
        <w:rPr>
          <w:rFonts w:ascii="Times New Roman" w:hAnsi="Times New Roman" w:cs="Times New Roman"/>
          <w:sz w:val="22"/>
          <w:szCs w:val="22"/>
        </w:rPr>
        <w:t>_____</w:t>
      </w:r>
      <w:r w:rsidR="001608C1">
        <w:rPr>
          <w:rFonts w:ascii="Times New Roman" w:hAnsi="Times New Roman" w:cs="Times New Roman"/>
          <w:sz w:val="22"/>
          <w:szCs w:val="22"/>
        </w:rPr>
        <w:t>___</w:t>
      </w:r>
      <w:r w:rsidR="007607D7">
        <w:rPr>
          <w:rFonts w:ascii="Times New Roman" w:hAnsi="Times New Roman" w:cs="Times New Roman"/>
          <w:sz w:val="22"/>
          <w:szCs w:val="22"/>
        </w:rPr>
        <w:t>___</w:t>
      </w:r>
      <w:r w:rsidR="001608C1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</w:t>
      </w:r>
      <w:r w:rsidR="007607D7">
        <w:rPr>
          <w:rFonts w:ascii="Times New Roman" w:hAnsi="Times New Roman" w:cs="Times New Roman"/>
          <w:sz w:val="22"/>
          <w:szCs w:val="22"/>
        </w:rPr>
        <w:t>___</w:t>
      </w:r>
      <w:r w:rsidR="001608C1">
        <w:rPr>
          <w:rFonts w:ascii="Times New Roman" w:hAnsi="Times New Roman" w:cs="Times New Roman"/>
          <w:sz w:val="22"/>
          <w:szCs w:val="22"/>
        </w:rPr>
        <w:t>__</w:t>
      </w:r>
      <w:r w:rsidR="004C1929">
        <w:rPr>
          <w:rFonts w:ascii="Times New Roman" w:hAnsi="Times New Roman" w:cs="Times New Roman"/>
          <w:sz w:val="22"/>
          <w:szCs w:val="22"/>
        </w:rPr>
        <w:t>__________</w:t>
      </w:r>
      <w:r w:rsidR="001608C1">
        <w:rPr>
          <w:rFonts w:ascii="Times New Roman" w:hAnsi="Times New Roman" w:cs="Times New Roman"/>
          <w:sz w:val="22"/>
          <w:szCs w:val="22"/>
        </w:rPr>
        <w:t>_;</w:t>
      </w:r>
    </w:p>
    <w:p w:rsidR="001608C1" w:rsidRPr="000D5E6B" w:rsidRDefault="001608C1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</w:t>
      </w:r>
      <w:r w:rsidR="007607D7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>_____;</w:t>
      </w:r>
    </w:p>
    <w:p w:rsidR="001608C1" w:rsidRPr="00A70B63" w:rsidRDefault="001608C1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4C192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4C1929">
      <w:pPr>
        <w:ind w:left="284" w:hanging="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93F20">
        <w:rPr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093F20">
        <w:rPr>
          <w:b/>
          <w:sz w:val="22"/>
          <w:szCs w:val="22"/>
        </w:rPr>
        <w:t>;</w:t>
      </w:r>
    </w:p>
    <w:p w:rsidR="001608C1" w:rsidRPr="000D5E6B" w:rsidRDefault="001608C1" w:rsidP="004C1929">
      <w:pPr>
        <w:ind w:left="284" w:hanging="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4C1929">
      <w:pPr>
        <w:pStyle w:val="Default"/>
        <w:spacing w:line="100" w:lineRule="atLeas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C1929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3F39BE" w:rsidRPr="00322957" w:rsidRDefault="003F39BE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</w:p>
    <w:p w:rsidR="001608C1" w:rsidRDefault="00053698" w:rsidP="00D45147">
      <w:pPr>
        <w:autoSpaceDE w:val="0"/>
        <w:jc w:val="center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3F39BE" w:rsidRDefault="003F39BE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 xml:space="preserve">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3F39BE" w:rsidRDefault="003F39BE" w:rsidP="00D45147">
      <w:pPr>
        <w:autoSpaceDE w:val="0"/>
        <w:jc w:val="center"/>
        <w:rPr>
          <w:b/>
          <w:bCs/>
        </w:rPr>
      </w:pPr>
    </w:p>
    <w:p w:rsidR="001608C1" w:rsidRDefault="00053698" w:rsidP="00D45147">
      <w:pPr>
        <w:autoSpaceDE w:val="0"/>
        <w:jc w:val="center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7607D7" w:rsidRDefault="007607D7" w:rsidP="00D45147">
      <w:pPr>
        <w:autoSpaceDE w:val="0"/>
        <w:spacing w:line="360" w:lineRule="auto"/>
        <w:jc w:val="center"/>
      </w:pP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4C1929">
      <w:footerReference w:type="even" r:id="rId9"/>
      <w:footerReference w:type="default" r:id="rId10"/>
      <w:footerReference w:type="first" r:id="rId11"/>
      <w:pgSz w:w="11907" w:h="16840"/>
      <w:pgMar w:top="851" w:right="708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929" w:rsidRDefault="004C1929" w:rsidP="00012291">
      <w:r>
        <w:separator/>
      </w:r>
    </w:p>
  </w:endnote>
  <w:endnote w:type="continuationSeparator" w:id="0">
    <w:p w:rsidR="004C1929" w:rsidRDefault="004C1929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929" w:rsidRDefault="0096603A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C192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C1929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C1929" w:rsidRDefault="004C192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929" w:rsidRDefault="0096603A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C192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45E8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C1929" w:rsidRDefault="004C192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929" w:rsidRDefault="004C1929">
    <w:pPr>
      <w:pStyle w:val="Pidipagina"/>
    </w:pPr>
    <w:r w:rsidRPr="003966CB">
      <w:rPr>
        <w:rStyle w:val="Numeropagina"/>
      </w:rPr>
      <w:t xml:space="preserve">Pagina </w:t>
    </w:r>
    <w:r w:rsidR="0096603A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96603A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96603A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96603A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96603A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96603A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929" w:rsidRDefault="004C1929" w:rsidP="00012291">
      <w:r>
        <w:separator/>
      </w:r>
    </w:p>
  </w:footnote>
  <w:footnote w:type="continuationSeparator" w:id="0">
    <w:p w:rsidR="004C1929" w:rsidRDefault="004C1929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3698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20163"/>
    <w:rsid w:val="00126B66"/>
    <w:rsid w:val="00134D86"/>
    <w:rsid w:val="00147EE2"/>
    <w:rsid w:val="00153ED4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5411"/>
    <w:rsid w:val="002257B4"/>
    <w:rsid w:val="002279A0"/>
    <w:rsid w:val="0024131B"/>
    <w:rsid w:val="002448EB"/>
    <w:rsid w:val="00266A94"/>
    <w:rsid w:val="00272857"/>
    <w:rsid w:val="00272A7E"/>
    <w:rsid w:val="002755B3"/>
    <w:rsid w:val="00282835"/>
    <w:rsid w:val="00286D81"/>
    <w:rsid w:val="002A1C29"/>
    <w:rsid w:val="002A3647"/>
    <w:rsid w:val="002B37A0"/>
    <w:rsid w:val="002C336D"/>
    <w:rsid w:val="002C4C06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4BA0"/>
    <w:rsid w:val="00326A4C"/>
    <w:rsid w:val="00331B2F"/>
    <w:rsid w:val="0035041B"/>
    <w:rsid w:val="00357042"/>
    <w:rsid w:val="00375DDD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39B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1929"/>
    <w:rsid w:val="004C5C06"/>
    <w:rsid w:val="004D57D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E52EC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07D7"/>
    <w:rsid w:val="00766413"/>
    <w:rsid w:val="00774B76"/>
    <w:rsid w:val="007876EE"/>
    <w:rsid w:val="00787FAC"/>
    <w:rsid w:val="00794175"/>
    <w:rsid w:val="00795C60"/>
    <w:rsid w:val="007A3E71"/>
    <w:rsid w:val="007A45E8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6603A"/>
    <w:rsid w:val="009827CF"/>
    <w:rsid w:val="00990ADA"/>
    <w:rsid w:val="009914B4"/>
    <w:rsid w:val="0099402C"/>
    <w:rsid w:val="009947CF"/>
    <w:rsid w:val="009A3FDD"/>
    <w:rsid w:val="009A5CA7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3BF6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85976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4534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916EA-3634-44D4-880A-AFE9C621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603C3-70BF-487B-A2C3-7CA0367B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5715</Words>
  <Characters>32580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Maria Cristina Fonnesu</cp:lastModifiedBy>
  <cp:revision>9</cp:revision>
  <cp:lastPrinted>2022-05-23T09:15:00Z</cp:lastPrinted>
  <dcterms:created xsi:type="dcterms:W3CDTF">2023-05-03T12:28:00Z</dcterms:created>
  <dcterms:modified xsi:type="dcterms:W3CDTF">2023-10-19T07:38:00Z</dcterms:modified>
</cp:coreProperties>
</file>